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24" w:rsidRPr="00CE4A09" w:rsidRDefault="00900D24" w:rsidP="00900D2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CE4A09">
        <w:rPr>
          <w:rFonts w:ascii="Times New Roman" w:hAnsi="Times New Roman" w:cs="Times New Roman"/>
          <w:b/>
          <w:sz w:val="22"/>
          <w:szCs w:val="22"/>
        </w:rPr>
        <w:t>ALLEGATO 7</w:t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0D24" w:rsidRPr="00031EA9" w:rsidRDefault="00900D24" w:rsidP="00900D24">
      <w:pPr>
        <w:autoSpaceDE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CE4A09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:rsidR="00900D24" w:rsidRDefault="00900D24" w:rsidP="00900D24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 w:rsidRPr="00B7252F">
        <w:rPr>
          <w:rFonts w:ascii="Times New Roman" w:hAnsi="Times New Roman" w:cs="Times New Roman"/>
          <w:sz w:val="26"/>
          <w:szCs w:val="26"/>
        </w:rPr>
        <w:t xml:space="preserve">Spett.le </w:t>
      </w:r>
      <w:r w:rsidRPr="00F16E29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_________</w:t>
      </w:r>
    </w:p>
    <w:p w:rsidR="00900D24" w:rsidRDefault="00900D24" w:rsidP="00900D24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900D24" w:rsidRPr="001D292D" w:rsidRDefault="00900D24" w:rsidP="00900D24">
      <w:pPr>
        <w:ind w:left="55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900D24" w:rsidRPr="00CE4A09" w:rsidRDefault="00900D24" w:rsidP="00900D24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pStyle w:val="Corpotesto"/>
        <w:spacing w:line="240" w:lineRule="auto"/>
        <w:ind w:left="1418" w:hanging="1418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autoSpaceDE w:val="0"/>
        <w:ind w:left="1247" w:hanging="124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31EA9">
        <w:rPr>
          <w:rFonts w:ascii="Times New Roman" w:hAnsi="Times New Roman" w:cs="Times New Roman"/>
          <w:sz w:val="22"/>
          <w:szCs w:val="22"/>
        </w:rPr>
        <w:t>OGGETTO</w:t>
      </w:r>
      <w:r w:rsidRPr="00CE4A09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roced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ura aperta, ai sensi dell’art. 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60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D.L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gs. 50/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2016, per la presentazione di un'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offerta per l’esecuzione di lavori 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</w:t>
      </w:r>
      <w:r w:rsidRPr="00CE4A0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______________________.   </w:t>
      </w:r>
      <w:r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Pr="00CE4A09">
        <w:rPr>
          <w:rFonts w:ascii="Times New Roman" w:hAnsi="Times New Roman" w:cs="Times New Roman"/>
          <w:b/>
          <w:bCs/>
          <w:sz w:val="22"/>
          <w:szCs w:val="22"/>
        </w:rPr>
        <w:t xml:space="preserve">ichiarazione </w:t>
      </w:r>
      <w:r w:rsidRPr="00CE4A09">
        <w:rPr>
          <w:rFonts w:ascii="Times New Roman" w:hAnsi="Times New Roman" w:cs="Times New Roman"/>
          <w:b/>
          <w:sz w:val="22"/>
          <w:szCs w:val="22"/>
        </w:rPr>
        <w:t>soggetti delegati a rappresentare legalmente l'impresa, cessati.</w:t>
      </w:r>
    </w:p>
    <w:p w:rsidR="00900D24" w:rsidRPr="00CE4A09" w:rsidRDefault="00900D24" w:rsidP="00900D24">
      <w:pPr>
        <w:pStyle w:val="Testonormale2"/>
        <w:rPr>
          <w:rFonts w:ascii="Times New Roman" w:hAnsi="Times New Roman" w:cs="Times New Roman"/>
          <w:b/>
          <w:sz w:val="22"/>
          <w:szCs w:val="22"/>
        </w:rPr>
      </w:pPr>
      <w:r w:rsidRPr="00CE4A09">
        <w:rPr>
          <w:rFonts w:ascii="Times New Roman" w:hAnsi="Times New Roman" w:cs="Times New Roman"/>
          <w:b/>
          <w:sz w:val="22"/>
          <w:szCs w:val="22"/>
        </w:rPr>
        <w:tab/>
      </w:r>
      <w:r w:rsidRPr="00CE4A09">
        <w:rPr>
          <w:rFonts w:ascii="Times New Roman" w:hAnsi="Times New Roman" w:cs="Times New Roman"/>
          <w:b/>
          <w:sz w:val="22"/>
          <w:szCs w:val="22"/>
        </w:rPr>
        <w:tab/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Il/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B062F1">
        <w:rPr>
          <w:rFonts w:ascii="Times New Roman" w:hAnsi="Times New Roman" w:cs="Times New Roman"/>
          <w:sz w:val="22"/>
          <w:szCs w:val="22"/>
        </w:rPr>
        <w:t>a sottoscritto/a 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___________ nato/a </w:t>
      </w:r>
      <w:proofErr w:type="spellStart"/>
      <w:r w:rsidRPr="00B062F1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B062F1">
        <w:rPr>
          <w:rFonts w:ascii="Times New Roman" w:hAnsi="Times New Roman" w:cs="Times New Roman"/>
          <w:sz w:val="22"/>
          <w:szCs w:val="22"/>
        </w:rPr>
        <w:t xml:space="preserve"> 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B062F1">
        <w:rPr>
          <w:rFonts w:ascii="Times New Roman" w:hAnsi="Times New Roman" w:cs="Times New Roman"/>
          <w:sz w:val="22"/>
          <w:szCs w:val="22"/>
        </w:rPr>
        <w:t>___ il ___________________________ in qualità di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 della società  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 in Via/Piazza 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 n. ______, Codice Fiscale 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Partita IVA 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____;</w:t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pStyle w:val="Corpodeltesto2"/>
        <w:spacing w:line="240" w:lineRule="auto"/>
        <w:ind w:left="0"/>
        <w:rPr>
          <w:rFonts w:ascii="Times New Roman" w:hAnsi="Times New Roman" w:cs="Times New Roman"/>
          <w:bCs/>
          <w:sz w:val="22"/>
          <w:szCs w:val="22"/>
        </w:rPr>
      </w:pPr>
      <w:r w:rsidRPr="00CE4A09">
        <w:rPr>
          <w:rFonts w:ascii="Times New Roman" w:hAnsi="Times New Roman" w:cs="Times New Roman"/>
          <w:bCs/>
          <w:sz w:val="22"/>
          <w:szCs w:val="22"/>
        </w:rPr>
        <w:t>ai sensi degli articoli 46 e 47 del d.P.R. n. 445/2000 e consapevole delle sanzioni penali previste dall’art. 76 del d.P.R. n. 445/2000 previste per le ipotesi di falsità in atti e dichiarazioni mendaci:</w:t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E4A09">
        <w:rPr>
          <w:rFonts w:ascii="Times New Roman" w:hAnsi="Times New Roman" w:cs="Times New Roman"/>
          <w:b/>
          <w:sz w:val="22"/>
          <w:szCs w:val="22"/>
        </w:rPr>
        <w:t>D I C H I A R A</w:t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0D24" w:rsidRPr="00CE4A09" w:rsidRDefault="00900D24" w:rsidP="00900D24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di non ricadere in alcuna delle fattispecie di</w:t>
      </w:r>
      <w:r>
        <w:rPr>
          <w:rFonts w:ascii="Times New Roman" w:hAnsi="Times New Roman" w:cs="Times New Roman"/>
          <w:sz w:val="22"/>
          <w:szCs w:val="22"/>
        </w:rPr>
        <w:t xml:space="preserve"> cui all’art. 80 comma 1 del D.</w:t>
      </w:r>
      <w:r w:rsidRPr="00CE4A09">
        <w:rPr>
          <w:rFonts w:ascii="Times New Roman" w:hAnsi="Times New Roman" w:cs="Times New Roman"/>
          <w:sz w:val="22"/>
          <w:szCs w:val="22"/>
        </w:rPr>
        <w:t>Lgs. 50/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CE4A09">
        <w:rPr>
          <w:rFonts w:ascii="Times New Roman" w:hAnsi="Times New Roman" w:cs="Times New Roman"/>
          <w:sz w:val="22"/>
          <w:szCs w:val="22"/>
        </w:rPr>
        <w:t>16;</w:t>
      </w:r>
    </w:p>
    <w:p w:rsidR="00900D24" w:rsidRPr="00CE4A09" w:rsidRDefault="00900D24" w:rsidP="00900D24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di aver avuto le seguenti sentenze per le quali ha beneficiato della non menzione:</w:t>
      </w:r>
    </w:p>
    <w:p w:rsidR="00900D24" w:rsidRPr="00CE4A09" w:rsidRDefault="00900D24" w:rsidP="00900D24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ab/>
        <w:t>Sent. n. ____________ emessa da _________________ per ___________________________________;</w:t>
      </w: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oppure dichiara, pur ricadendo ne</w:t>
      </w:r>
      <w:r>
        <w:rPr>
          <w:rFonts w:ascii="Times New Roman" w:hAnsi="Times New Roman" w:cs="Times New Roman"/>
          <w:sz w:val="22"/>
          <w:szCs w:val="22"/>
        </w:rPr>
        <w:t>lla fattispecie di cui all’art.</w:t>
      </w:r>
      <w:r w:rsidRPr="00CE4A09">
        <w:rPr>
          <w:rFonts w:ascii="Times New Roman" w:hAnsi="Times New Roman" w:cs="Times New Roman"/>
          <w:sz w:val="22"/>
          <w:szCs w:val="22"/>
        </w:rPr>
        <w:t xml:space="preserve"> 80, comma 1:</w:t>
      </w:r>
    </w:p>
    <w:p w:rsidR="00900D24" w:rsidRDefault="00900D24" w:rsidP="00900D24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 xml:space="preserve">1) </w:t>
      </w:r>
      <w:r>
        <w:rPr>
          <w:rFonts w:ascii="Times New Roman" w:hAnsi="Times New Roman" w:cs="Times New Roman"/>
          <w:sz w:val="22"/>
          <w:szCs w:val="22"/>
        </w:rPr>
        <w:tab/>
      </w:r>
      <w:r w:rsidRPr="00CE4A09">
        <w:rPr>
          <w:rFonts w:ascii="Times New Roman" w:hAnsi="Times New Roman" w:cs="Times New Roman"/>
          <w:sz w:val="22"/>
          <w:szCs w:val="22"/>
        </w:rPr>
        <w:t xml:space="preserve">che il reato è stato depenalizzato;  </w:t>
      </w:r>
    </w:p>
    <w:p w:rsidR="00900D24" w:rsidRDefault="00900D24" w:rsidP="00900D24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 xml:space="preserve">2) </w:t>
      </w:r>
      <w:r>
        <w:rPr>
          <w:rFonts w:ascii="Times New Roman" w:hAnsi="Times New Roman" w:cs="Times New Roman"/>
          <w:sz w:val="22"/>
          <w:szCs w:val="22"/>
        </w:rPr>
        <w:tab/>
      </w:r>
      <w:r w:rsidRPr="00CE4A09">
        <w:rPr>
          <w:rFonts w:ascii="Times New Roman" w:hAnsi="Times New Roman" w:cs="Times New Roman"/>
          <w:sz w:val="22"/>
          <w:szCs w:val="22"/>
        </w:rPr>
        <w:t xml:space="preserve">è intervenuta la riabilitazione;  </w:t>
      </w:r>
    </w:p>
    <w:p w:rsidR="00900D24" w:rsidRDefault="00900D24" w:rsidP="00900D24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 xml:space="preserve">3) </w:t>
      </w:r>
      <w:r>
        <w:rPr>
          <w:rFonts w:ascii="Times New Roman" w:hAnsi="Times New Roman" w:cs="Times New Roman"/>
          <w:sz w:val="22"/>
          <w:szCs w:val="22"/>
        </w:rPr>
        <w:tab/>
      </w:r>
      <w:r w:rsidRPr="00CE4A09">
        <w:rPr>
          <w:rFonts w:ascii="Times New Roman" w:hAnsi="Times New Roman" w:cs="Times New Roman"/>
          <w:sz w:val="22"/>
          <w:szCs w:val="22"/>
        </w:rPr>
        <w:t xml:space="preserve">il reato è stato dichiarato estinto dopo la condanna; </w:t>
      </w:r>
    </w:p>
    <w:p w:rsidR="00900D24" w:rsidRPr="00CE4A09" w:rsidRDefault="00900D24" w:rsidP="00900D24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 xml:space="preserve">4) </w:t>
      </w:r>
      <w:r>
        <w:rPr>
          <w:rFonts w:ascii="Times New Roman" w:hAnsi="Times New Roman" w:cs="Times New Roman"/>
          <w:sz w:val="22"/>
          <w:szCs w:val="22"/>
        </w:rPr>
        <w:tab/>
      </w:r>
      <w:r w:rsidRPr="00CE4A09">
        <w:rPr>
          <w:rFonts w:ascii="Times New Roman" w:hAnsi="Times New Roman" w:cs="Times New Roman"/>
          <w:sz w:val="22"/>
          <w:szCs w:val="22"/>
        </w:rPr>
        <w:t xml:space="preserve">la condanna è stata revocata; </w:t>
      </w:r>
    </w:p>
    <w:p w:rsidR="00900D24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0D24" w:rsidRPr="00031EA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031EA9">
        <w:rPr>
          <w:rFonts w:ascii="Times New Roman" w:hAnsi="Times New Roman" w:cs="Times New Roman"/>
          <w:i/>
          <w:sz w:val="22"/>
          <w:szCs w:val="22"/>
        </w:rPr>
        <w:t>Oppure</w:t>
      </w: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ricadendo ne</w:t>
      </w:r>
      <w:r>
        <w:rPr>
          <w:rFonts w:ascii="Times New Roman" w:hAnsi="Times New Roman" w:cs="Times New Roman"/>
          <w:sz w:val="22"/>
          <w:szCs w:val="22"/>
        </w:rPr>
        <w:t>lla fattispecie di cui all’art.</w:t>
      </w:r>
      <w:r w:rsidRPr="00CE4A09">
        <w:rPr>
          <w:rFonts w:ascii="Times New Roman" w:hAnsi="Times New Roman" w:cs="Times New Roman"/>
          <w:sz w:val="22"/>
          <w:szCs w:val="22"/>
        </w:rPr>
        <w:t xml:space="preserve"> 80, comma 1:</w:t>
      </w: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poiché la sentenza definitiva non ha imposto una pena detentiva superiore a 18 mesi oppure ha riconosciuto l'attenuante della collaborazione come definita per le singole fattispecie di reato, o al comma 5 dell’art. 80;</w:t>
      </w: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031EA9" w:rsidRDefault="00900D24" w:rsidP="00900D24">
      <w:pPr>
        <w:tabs>
          <w:tab w:val="decimal" w:pos="-1701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1EA9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A</w:t>
      </w: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di aver risarcito o di essersi impegnato a risarcire qualunque danno causato dal reato o dall'illecito e di aver adottato provvedimenti concreti di carattere tecnico, organizzativo e relativi al personale idonei a prevenire ulteriori reati o illeciti. Al fine di dimostrare quanto dichiarato, allega:</w:t>
      </w: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CE4A09">
        <w:rPr>
          <w:rFonts w:ascii="Times New Roman" w:hAnsi="Times New Roman" w:cs="Times New Roman"/>
          <w:sz w:val="22"/>
          <w:szCs w:val="22"/>
        </w:rPr>
        <w:t>______;</w:t>
      </w:r>
    </w:p>
    <w:p w:rsidR="00900D24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t>(N.B.: Se la stazione appaltante ritiene che le misure di cui al punto precedente E) siano sufficienti, l'operatore economico non è escluso della procedura d'appalto; viceversa dell'esclusione viene data motivata comunicazione all'operatore economico).</w:t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  <w:r w:rsidRPr="00CE4A09">
        <w:rPr>
          <w:rFonts w:ascii="Times New Roman" w:hAnsi="Times New Roman" w:cs="Times New Roman"/>
          <w:sz w:val="22"/>
          <w:szCs w:val="22"/>
        </w:rPr>
        <w:lastRenderedPageBreak/>
        <w:t>Allega: copia fotostatica del documento di identità in corso di validità, ai sensi di quanto previsto dall’articolo 38, comma 3, del d.P.R. n. 445/2000.</w:t>
      </w:r>
    </w:p>
    <w:p w:rsidR="00900D24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___________________, ________________</w:t>
      </w:r>
    </w:p>
    <w:p w:rsidR="00900D24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Pr="00031EA9" w:rsidRDefault="00900D24" w:rsidP="004E5286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</w:t>
      </w:r>
      <w:r w:rsidRPr="00031EA9">
        <w:rPr>
          <w:rFonts w:ascii="Times New Roman" w:hAnsi="Times New Roman" w:cs="Times New Roman"/>
          <w:b/>
          <w:sz w:val="22"/>
          <w:szCs w:val="22"/>
        </w:rPr>
        <w:t>IL DICHIARANTE</w:t>
      </w:r>
    </w:p>
    <w:p w:rsidR="00900D24" w:rsidRPr="00030E60" w:rsidRDefault="00900D24" w:rsidP="00900D24">
      <w:pPr>
        <w:rPr>
          <w:rFonts w:ascii="Times New Roman" w:hAnsi="Times New Roman" w:cs="Times New Roman"/>
          <w:sz w:val="22"/>
          <w:szCs w:val="22"/>
        </w:rPr>
      </w:pPr>
    </w:p>
    <w:p w:rsidR="00900D24" w:rsidRPr="00030E60" w:rsidRDefault="00900D24" w:rsidP="004E5286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E5286">
        <w:rPr>
          <w:rFonts w:ascii="Times New Roman" w:hAnsi="Times New Roman" w:cs="Times New Roman"/>
          <w:sz w:val="22"/>
          <w:szCs w:val="22"/>
        </w:rPr>
        <w:t>Firma Digitale</w:t>
      </w:r>
    </w:p>
    <w:p w:rsidR="00900D24" w:rsidRPr="00CE4A0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00D24" w:rsidRDefault="00900D24" w:rsidP="00900D24">
      <w:pPr>
        <w:pStyle w:val="Rientrocorpodeltesto"/>
        <w:ind w:left="0"/>
        <w:rPr>
          <w:rFonts w:ascii="Times New Roman" w:hAnsi="Times New Roman" w:cs="Times New Roman"/>
          <w:b/>
          <w:i/>
          <w:sz w:val="22"/>
          <w:szCs w:val="22"/>
        </w:rPr>
      </w:pPr>
      <w:r w:rsidRPr="00CE4A09">
        <w:rPr>
          <w:rFonts w:ascii="Times New Roman" w:hAnsi="Times New Roman" w:cs="Times New Roman"/>
          <w:b/>
          <w:i/>
          <w:sz w:val="22"/>
          <w:szCs w:val="22"/>
        </w:rPr>
        <w:t>La dichiarazione di cui al presente allegato deve essere rilasciata anche dal titolare o dal direttore tecnico se si tratta di impresa individuale; dai soci o dal direttore tecnico, se si tratta di società in nome collettivo; dai soci accomandatari o dal direttore tecnico se si tratta di società in accomandita semplice; dagli amministratori mun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iti di poteri di rappresentanza, di direzione o di controllo </w:t>
      </w:r>
      <w:r w:rsidRPr="00CE4A09">
        <w:rPr>
          <w:rFonts w:ascii="Times New Roman" w:hAnsi="Times New Roman" w:cs="Times New Roman"/>
          <w:b/>
          <w:i/>
          <w:sz w:val="22"/>
          <w:szCs w:val="22"/>
        </w:rPr>
        <w:t>o dal direttore tecnico o dal socio unico persona fisica, ovvero dal socio di maggioranza in caso di società con meno di quattro soci, se si tratta di altro tipo di società o consorzio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, </w:t>
      </w:r>
      <w:r w:rsidRPr="00CE4A09">
        <w:rPr>
          <w:rFonts w:ascii="Times New Roman" w:hAnsi="Times New Roman" w:cs="Times New Roman"/>
          <w:b/>
          <w:i/>
          <w:sz w:val="22"/>
          <w:szCs w:val="22"/>
        </w:rPr>
        <w:t>cessati nell’anno antecedente la pubblicazione del bando</w:t>
      </w:r>
      <w:r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:rsidR="003764E9" w:rsidRPr="00082C5D" w:rsidRDefault="003764E9" w:rsidP="003764E9">
      <w:pPr>
        <w:pStyle w:val="Rientrocorpodeltesto"/>
        <w:ind w:left="0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082C5D">
        <w:rPr>
          <w:rFonts w:ascii="Times New Roman" w:hAnsi="Times New Roman" w:cs="Times New Roman"/>
          <w:b/>
          <w:i/>
          <w:sz w:val="22"/>
          <w:szCs w:val="22"/>
          <w:u w:val="single"/>
        </w:rPr>
        <w:t>Si specifica che la presente dichiarazione dovrà essere rilasciata e sottoscritta SINGOLARMENTE da ogni soggetto sopra richiamato.</w:t>
      </w:r>
    </w:p>
    <w:p w:rsidR="003764E9" w:rsidRPr="00742319" w:rsidRDefault="003764E9" w:rsidP="00900D24">
      <w:pPr>
        <w:pStyle w:val="Rientrocorpodeltesto"/>
        <w:ind w:left="0"/>
        <w:rPr>
          <w:rFonts w:ascii="Times New Roman" w:hAnsi="Times New Roman" w:cs="Times New Roman"/>
          <w:b/>
          <w:i/>
          <w:sz w:val="22"/>
          <w:szCs w:val="22"/>
        </w:rPr>
      </w:pPr>
    </w:p>
    <w:p w:rsidR="00900D24" w:rsidRPr="00742319" w:rsidRDefault="00900D24" w:rsidP="00900D24">
      <w:pPr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00D24" w:rsidRDefault="00900D24" w:rsidP="00900D24"/>
    <w:p w:rsidR="00900D24" w:rsidRPr="002C6033" w:rsidRDefault="00900D24" w:rsidP="00900D24">
      <w:pPr>
        <w:pStyle w:val="Corpotesto"/>
        <w:rPr>
          <w:rFonts w:ascii="Arial" w:hAnsi="Arial" w:cs="Arial"/>
          <w:sz w:val="20"/>
          <w:szCs w:val="20"/>
        </w:rPr>
      </w:pPr>
    </w:p>
    <w:p w:rsidR="00900D24" w:rsidRDefault="00900D24" w:rsidP="00900D24">
      <w:pPr>
        <w:pStyle w:val="Corpotesto"/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900D24" w:rsidRDefault="00900D24" w:rsidP="00900D24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A7093F" w:rsidRDefault="00A7093F"/>
    <w:sectPr w:rsidR="00A709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D24"/>
    <w:rsid w:val="00082C5D"/>
    <w:rsid w:val="003764E9"/>
    <w:rsid w:val="004E5286"/>
    <w:rsid w:val="00900D24"/>
    <w:rsid w:val="00A7093F"/>
    <w:rsid w:val="00D4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D24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00D24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00D24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900D24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00D24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900D24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900D24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00D24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900D24"/>
    <w:pPr>
      <w:jc w:val="both"/>
    </w:pPr>
    <w:rPr>
      <w:rFonts w:ascii="Courier New" w:hAnsi="Courier New" w:cs="Courier New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D24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00D24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00D24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900D24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00D24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900D24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900D24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00D24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900D24"/>
    <w:pPr>
      <w:jc w:val="both"/>
    </w:pPr>
    <w:rPr>
      <w:rFonts w:ascii="Courier New" w:hAnsi="Courier New" w:cs="Courier New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user</cp:lastModifiedBy>
  <cp:revision>2</cp:revision>
  <dcterms:created xsi:type="dcterms:W3CDTF">2019-05-16T09:12:00Z</dcterms:created>
  <dcterms:modified xsi:type="dcterms:W3CDTF">2019-05-16T09:12:00Z</dcterms:modified>
</cp:coreProperties>
</file>